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75E61">
            <w:r>
              <w:t xml:space="preserve">Протокол № </w:t>
            </w:r>
            <w:r w:rsidR="00D75E61">
              <w:t>70</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75E61">
            <w:r w:rsidRPr="00E41367">
              <w:t>«</w:t>
            </w:r>
            <w:r w:rsidR="00D75E61">
              <w:t xml:space="preserve"> 27 </w:t>
            </w:r>
            <w:r w:rsidRPr="00E41367">
              <w:t xml:space="preserve">» </w:t>
            </w:r>
            <w:r w:rsidR="00D75E61">
              <w:t>апреля</w:t>
            </w:r>
            <w:r w:rsidRPr="00E41367">
              <w:t xml:space="preserve"> 201</w:t>
            </w:r>
            <w:r w:rsidR="00F51EC4">
              <w:t>6</w:t>
            </w:r>
            <w:r w:rsidRPr="00E41367">
              <w:t xml:space="preserve"> года</w:t>
            </w:r>
          </w:p>
        </w:tc>
      </w:tr>
    </w:tbl>
    <w:p w:rsidR="006E2F20" w:rsidRDefault="006E2F20" w:rsidP="00E41367"/>
    <w:p w:rsidR="006E2F20" w:rsidRPr="00D75E61" w:rsidRDefault="00D75E61" w:rsidP="00D75E61">
      <w:pPr>
        <w:pStyle w:val="aa"/>
        <w:tabs>
          <w:tab w:val="left" w:pos="708"/>
        </w:tabs>
        <w:rPr>
          <w:b/>
        </w:rPr>
      </w:pPr>
      <w:r w:rsidRPr="00D75E61">
        <w:rPr>
          <w:b/>
        </w:rPr>
        <w:t>ПДО</w:t>
      </w:r>
      <w:r w:rsidR="006E2F20" w:rsidRPr="00D75E61">
        <w:rPr>
          <w:b/>
        </w:rPr>
        <w:t xml:space="preserve">№ </w:t>
      </w:r>
      <w:r w:rsidR="008E5A3C" w:rsidRPr="00D75E61">
        <w:rPr>
          <w:b/>
        </w:rPr>
        <w:t>110</w:t>
      </w:r>
      <w:r w:rsidR="006E2F20" w:rsidRPr="00D75E61">
        <w:rPr>
          <w:b/>
        </w:rPr>
        <w:t>-КС</w:t>
      </w:r>
      <w:r w:rsidR="00D32451" w:rsidRPr="00D75E61">
        <w:rPr>
          <w:b/>
        </w:rPr>
        <w:t>-</w:t>
      </w:r>
      <w:r w:rsidR="006E2F20" w:rsidRPr="00D75E61">
        <w:rPr>
          <w:b/>
        </w:rPr>
        <w:t>201</w:t>
      </w:r>
      <w:r w:rsidR="00F51EC4" w:rsidRPr="00D75E61">
        <w:rPr>
          <w:b/>
        </w:rPr>
        <w:t>6</w:t>
      </w:r>
      <w:r w:rsidRPr="00D75E61">
        <w:rPr>
          <w:b/>
        </w:rPr>
        <w:t xml:space="preserve"> </w:t>
      </w:r>
      <w:r w:rsidR="006E2F20" w:rsidRPr="00D75E61">
        <w:rPr>
          <w:b/>
        </w:rPr>
        <w:t>«</w:t>
      </w:r>
      <w:r w:rsidRPr="00D75E61">
        <w:rPr>
          <w:b/>
        </w:rPr>
        <w:t xml:space="preserve"> 27 </w:t>
      </w:r>
      <w:r w:rsidR="006E2F20" w:rsidRPr="00D75E61">
        <w:rPr>
          <w:b/>
        </w:rPr>
        <w:t xml:space="preserve">» </w:t>
      </w:r>
      <w:r w:rsidRPr="00D75E61">
        <w:rPr>
          <w:b/>
        </w:rPr>
        <w:t>апреля</w:t>
      </w:r>
      <w:r w:rsidR="006E2F20" w:rsidRPr="00D75E61">
        <w:rPr>
          <w:b/>
        </w:rPr>
        <w:t xml:space="preserve"> 201</w:t>
      </w:r>
      <w:r w:rsidR="00F51EC4" w:rsidRPr="00D75E61">
        <w:rPr>
          <w:b/>
        </w:rPr>
        <w:t>6</w:t>
      </w:r>
      <w:r w:rsidR="006E2F20" w:rsidRPr="00D75E61">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w:t>
      </w:r>
      <w:r w:rsidR="002C7043" w:rsidRPr="00250D00">
        <w:rPr>
          <w:b/>
        </w:rPr>
        <w:t xml:space="preserve">работ по техническому перевооружению объектов цеха №5: </w:t>
      </w:r>
      <w:proofErr w:type="spellStart"/>
      <w:r w:rsidR="002C7043">
        <w:rPr>
          <w:b/>
        </w:rPr>
        <w:t>реагентного</w:t>
      </w:r>
      <w:proofErr w:type="spellEnd"/>
      <w:r w:rsidR="002C7043">
        <w:rPr>
          <w:b/>
        </w:rPr>
        <w:t xml:space="preserve"> хозяйства, </w:t>
      </w:r>
      <w:r w:rsidR="002C7043" w:rsidRPr="00250D00">
        <w:rPr>
          <w:b/>
        </w:rPr>
        <w:t>ГНЭ, УКФГ, ГФУ, УПС</w:t>
      </w:r>
      <w:r w:rsidR="002C7043">
        <w:rPr>
          <w:b/>
        </w:rPr>
        <w:t>, 25/7</w:t>
      </w:r>
      <w:r w:rsidR="00A915FA">
        <w:rPr>
          <w:b/>
        </w:rPr>
        <w:t>»</w:t>
      </w:r>
      <w:r w:rsidR="004666EC">
        <w:t>, в соответствии с выдаваемой Заказчиком проектно-технической документацией (с приложением ведомостей</w:t>
      </w:r>
      <w:r w:rsidR="003D30B7">
        <w:t xml:space="preserve"> </w:t>
      </w:r>
      <w:proofErr w:type="spellStart"/>
      <w:r w:rsidR="003D30B7">
        <w:t>объемов</w:t>
      </w:r>
      <w:proofErr w:type="spellEnd"/>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E51ED">
        <w:t>ов</w:t>
      </w:r>
      <w:r w:rsidRPr="00407AC6">
        <w:t>, с которым</w:t>
      </w:r>
      <w:r w:rsidR="004E51ED">
        <w:t>и</w:t>
      </w:r>
      <w:r w:rsidRPr="00407AC6">
        <w:t xml:space="preserve"> буд</w:t>
      </w:r>
      <w:r w:rsidR="004E51ED">
        <w:t>ут</w:t>
      </w:r>
      <w:r w:rsidRPr="00407AC6">
        <w:t xml:space="preserve"> заключен</w:t>
      </w:r>
      <w:r w:rsidR="004E51ED">
        <w:t>ы</w:t>
      </w:r>
      <w:r w:rsidRPr="00407AC6">
        <w:t xml:space="preserve"> договор</w:t>
      </w:r>
      <w:r w:rsidR="004E51ED">
        <w:t>а</w:t>
      </w:r>
      <w:r w:rsidRPr="00407AC6">
        <w:t xml:space="preserve">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E51ED">
        <w:t>ам</w:t>
      </w:r>
      <w:r w:rsidRPr="00407AC6">
        <w:t>, предложивш</w:t>
      </w:r>
      <w:r w:rsidR="004E51ED">
        <w:t>и</w:t>
      </w:r>
      <w:r w:rsidRPr="00407AC6">
        <w:t xml:space="preserve">м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 xml:space="preserve">Оферта </w:t>
      </w:r>
      <w:r w:rsidR="004E51ED">
        <w:rPr>
          <w:rFonts w:cs="Arial"/>
          <w:szCs w:val="22"/>
        </w:rPr>
        <w:t xml:space="preserve">на соответствующий лот </w:t>
      </w:r>
      <w:r w:rsidRPr="00AF3240">
        <w:rPr>
          <w:rFonts w:cs="Arial"/>
          <w:szCs w:val="22"/>
        </w:rPr>
        <w:t>должна быть представлена на всю номенклатуру работ / услуг, указанных в Требованиях к предмету оферты</w:t>
      </w:r>
      <w:r w:rsidR="004E51ED">
        <w:rPr>
          <w:rFonts w:cs="Arial"/>
          <w:szCs w:val="22"/>
        </w:rPr>
        <w:t xml:space="preserve"> на соответствующий лот</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AF3240">
        <w:t>соответствия технической части оферты участника закупки</w:t>
      </w:r>
      <w:proofErr w:type="gramEnd"/>
      <w:r w:rsidRPr="00AF3240">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AF3240">
        <w:t xml:space="preserve">Участник закупки вправе вместе с </w:t>
      </w:r>
      <w:proofErr w:type="spellStart"/>
      <w:r w:rsidRPr="00AF3240">
        <w:t>уточненной</w:t>
      </w:r>
      <w:proofErr w:type="spellEnd"/>
      <w:r w:rsidRPr="00AF3240">
        <w:t xml:space="preserve">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AF3240">
        <w:t xml:space="preserve">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В ходе коммерческой оценки оферт Обществом вскрывается и рассматривается </w:t>
      </w:r>
      <w:proofErr w:type="gramStart"/>
      <w:r w:rsidRPr="00A34D93">
        <w:rPr>
          <w:rFonts w:ascii="Times New Roman" w:hAnsi="Times New Roman" w:cs="Times New Roman"/>
        </w:rPr>
        <w:t>последняя</w:t>
      </w:r>
      <w:proofErr w:type="gramEnd"/>
      <w:r w:rsidRPr="00A34D93">
        <w:rPr>
          <w:rFonts w:ascii="Times New Roman" w:hAnsi="Times New Roman" w:cs="Times New Roman"/>
        </w:rPr>
        <w:t xml:space="preserve">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A34D93">
        <w:rPr>
          <w:rFonts w:ascii="Times New Roman" w:hAnsi="Times New Roman" w:cs="Times New Roman"/>
        </w:rPr>
        <w:t xml:space="preserve">согласно </w:t>
      </w:r>
      <w:r>
        <w:rPr>
          <w:rFonts w:ascii="Times New Roman" w:hAnsi="Times New Roman" w:cs="Times New Roman"/>
        </w:rPr>
        <w:t>Приложения</w:t>
      </w:r>
      <w:proofErr w:type="gramEnd"/>
      <w:r>
        <w:rPr>
          <w:rFonts w:ascii="Times New Roman" w:hAnsi="Times New Roman" w:cs="Times New Roman"/>
        </w:rPr>
        <w:t xml:space="preserve">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proofErr w:type="spellStart"/>
      <w:r w:rsidRPr="00A34D93">
        <w:rPr>
          <w:rFonts w:ascii="Times New Roman" w:hAnsi="Times New Roman" w:cs="Times New Roman"/>
        </w:rPr>
        <w:t>Трех</w:t>
      </w:r>
      <w:proofErr w:type="spellEnd"/>
      <w:r w:rsidRPr="00A34D93">
        <w:rPr>
          <w:rFonts w:ascii="Times New Roman" w:hAnsi="Times New Roman" w:cs="Times New Roman"/>
        </w:rPr>
        <w:t>)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xml:space="preserve">), участник закупки не </w:t>
      </w:r>
      <w:proofErr w:type="spellStart"/>
      <w:r w:rsidRPr="00A34D93">
        <w:rPr>
          <w:rFonts w:ascii="Times New Roman" w:hAnsi="Times New Roman" w:cs="Times New Roman"/>
        </w:rPr>
        <w:t>прошел</w:t>
      </w:r>
      <w:proofErr w:type="spellEnd"/>
      <w:r w:rsidRPr="00A34D93">
        <w:rPr>
          <w:rFonts w:ascii="Times New Roman" w:hAnsi="Times New Roman" w:cs="Times New Roman"/>
        </w:rPr>
        <w:t xml:space="preserve">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AF3240">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E7039" w:rsidRDefault="004666EC" w:rsidP="00FE7039">
      <w:pPr>
        <w:ind w:firstLine="720"/>
        <w:jc w:val="both"/>
      </w:pPr>
      <w:r w:rsidRPr="00407AC6">
        <w:lastRenderedPageBreak/>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D91D87">
        <w:rPr>
          <w:b/>
        </w:rPr>
        <w:t>3</w:t>
      </w:r>
      <w:r w:rsidR="002C7043">
        <w:rPr>
          <w:b/>
        </w:rPr>
        <w:t>0</w:t>
      </w:r>
      <w:r w:rsidRPr="008234DD">
        <w:rPr>
          <w:b/>
        </w:rPr>
        <w:t xml:space="preserve"> </w:t>
      </w:r>
      <w:r w:rsidR="002C7043">
        <w:rPr>
          <w:b/>
        </w:rPr>
        <w:t>июня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 xml:space="preserve">Договор генподряда (Приложение №4 к настоящему ПДО), подписанный и </w:t>
      </w:r>
      <w:proofErr w:type="spellStart"/>
      <w:r w:rsidRPr="006447EF">
        <w:t>скрепленный</w:t>
      </w:r>
      <w:proofErr w:type="spellEnd"/>
      <w:r w:rsidRPr="006447EF">
        <w:t xml:space="preserve">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w:t>
      </w:r>
      <w:proofErr w:type="spellStart"/>
      <w:r w:rsidRPr="006447EF">
        <w:t>объемов</w:t>
      </w:r>
      <w:proofErr w:type="spellEnd"/>
      <w:r w:rsidRPr="006447EF">
        <w:t xml:space="preserve"> работ, </w:t>
      </w:r>
      <w:r w:rsidRPr="006447EF">
        <w:rPr>
          <w:b/>
        </w:rPr>
        <w:t xml:space="preserve">с приложением обосновывающих сметных </w:t>
      </w:r>
      <w:proofErr w:type="spellStart"/>
      <w:r w:rsidRPr="006447EF">
        <w:rPr>
          <w:b/>
        </w:rPr>
        <w:t>расчетов</w:t>
      </w:r>
      <w:proofErr w:type="spellEnd"/>
      <w:r w:rsidRPr="006447EF">
        <w:rPr>
          <w:b/>
        </w:rPr>
        <w:t xml:space="preserve"> по всем видам работ</w:t>
      </w:r>
      <w:r w:rsidRPr="006447EF">
        <w:t xml:space="preserve">, подписанный и </w:t>
      </w:r>
      <w:proofErr w:type="spellStart"/>
      <w:r w:rsidRPr="006447EF">
        <w:t>скрепленный</w:t>
      </w:r>
      <w:proofErr w:type="spellEnd"/>
      <w:r w:rsidRPr="006447EF">
        <w:t xml:space="preserve">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t>3</w:t>
      </w:r>
      <w:r w:rsidRPr="006447EF">
        <w:t xml:space="preserve"> к Договору генподряда), подписанный и </w:t>
      </w:r>
      <w:proofErr w:type="spellStart"/>
      <w:r w:rsidRPr="006447EF">
        <w:t>скрепленный</w:t>
      </w:r>
      <w:proofErr w:type="spellEnd"/>
      <w:r w:rsidRPr="006447EF">
        <w:t xml:space="preserve">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0D261C">
        <w:t>4</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0D261C">
        <w:t>5</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r w:rsidR="00F25DCA">
        <w:t>;</w:t>
      </w:r>
    </w:p>
    <w:p w:rsidR="00F25DCA" w:rsidRPr="000D261C" w:rsidRDefault="00F25DCA" w:rsidP="009241E0">
      <w:pPr>
        <w:numPr>
          <w:ilvl w:val="0"/>
          <w:numId w:val="8"/>
        </w:numPr>
        <w:tabs>
          <w:tab w:val="clear" w:pos="720"/>
          <w:tab w:val="num" w:pos="644"/>
          <w:tab w:val="num" w:pos="709"/>
        </w:tabs>
        <w:autoSpaceDE w:val="0"/>
        <w:jc w:val="both"/>
      </w:pPr>
      <w:r w:rsidRPr="00B35575">
        <w:rPr>
          <w:iCs/>
        </w:rPr>
        <w:t>Таблица «</w:t>
      </w:r>
      <w:proofErr w:type="spellStart"/>
      <w:r w:rsidRPr="00B35575">
        <w:rPr>
          <w:iCs/>
        </w:rPr>
        <w:t>Расчет</w:t>
      </w:r>
      <w:proofErr w:type="spellEnd"/>
      <w:r w:rsidRPr="00B35575">
        <w:rPr>
          <w:iCs/>
        </w:rPr>
        <w:t xml:space="preserve"> стоимости строительства», с заполненными графами в </w:t>
      </w:r>
      <w:proofErr w:type="spellStart"/>
      <w:r w:rsidRPr="00B35575">
        <w:rPr>
          <w:iCs/>
        </w:rPr>
        <w:t>тыс</w:t>
      </w:r>
      <w:proofErr w:type="gramStart"/>
      <w:r w:rsidRPr="00B35575">
        <w:rPr>
          <w:iCs/>
        </w:rPr>
        <w:t>.р</w:t>
      </w:r>
      <w:proofErr w:type="gramEnd"/>
      <w:r w:rsidRPr="00B35575">
        <w:rPr>
          <w:iCs/>
        </w:rPr>
        <w:t>уб</w:t>
      </w:r>
      <w:proofErr w:type="spellEnd"/>
      <w:r w:rsidRPr="00B35575">
        <w:rPr>
          <w:iCs/>
        </w:rPr>
        <w:t>.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460FF8" w:rsidP="00117C6A">
      <w:pPr>
        <w:numPr>
          <w:ilvl w:val="0"/>
          <w:numId w:val="8"/>
        </w:numPr>
        <w:suppressAutoHyphens/>
        <w:autoSpaceDE w:val="0"/>
        <w:jc w:val="both"/>
      </w:pPr>
      <w:r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proofErr w:type="gramStart"/>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616B07">
        <w:t xml:space="preserve">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w:t>
      </w:r>
      <w:r w:rsidRPr="00CB4050">
        <w:lastRenderedPageBreak/>
        <w:t>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w:t>
      </w:r>
      <w:r w:rsidR="00117C6A">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117C6A">
        <w:t>3</w:t>
      </w:r>
      <w:r w:rsidRPr="00616B07">
        <w:t>,201</w:t>
      </w:r>
      <w:r w:rsidR="00117C6A">
        <w:t>4</w:t>
      </w:r>
      <w:r w:rsidRPr="00616B07">
        <w:t>,201</w:t>
      </w:r>
      <w:r w:rsidR="00117C6A">
        <w:t>5</w:t>
      </w:r>
      <w:r w:rsidRPr="00616B07">
        <w:t xml:space="preserve"> </w:t>
      </w:r>
      <w:proofErr w:type="spellStart"/>
      <w:proofErr w:type="gramStart"/>
      <w:r w:rsidRPr="00616B07">
        <w:t>гг</w:t>
      </w:r>
      <w:proofErr w:type="spellEnd"/>
      <w:proofErr w:type="gramEnd"/>
      <w:r w:rsidRPr="00616B07">
        <w:t>)</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 xml:space="preserve">об отсутствии невыполненных или просроченных обязательств перед третьими лицами за исключением случаев, когда срок таких обязательств не </w:t>
      </w:r>
      <w:proofErr w:type="spellStart"/>
      <w:r w:rsidR="00E32968" w:rsidRPr="006447EF">
        <w:t>истек</w:t>
      </w:r>
      <w:proofErr w:type="spellEnd"/>
      <w:r w:rsidR="00E32968" w:rsidRPr="006447EF">
        <w:t>,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proofErr w:type="gramStart"/>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w:t>
      </w:r>
      <w:proofErr w:type="spellStart"/>
      <w:r w:rsidRPr="00616B07">
        <w:t>Багира</w:t>
      </w:r>
      <w:proofErr w:type="spellEnd"/>
      <w:r w:rsidRPr="00616B07">
        <w:t>»</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w:t>
      </w:r>
      <w:proofErr w:type="spellStart"/>
      <w:r w:rsidRPr="00616B07">
        <w:t>Багира</w:t>
      </w:r>
      <w:proofErr w:type="spellEnd"/>
      <w:r w:rsidRPr="00616B07">
        <w:t>»</w:t>
      </w:r>
      <w:r w:rsidRPr="006447EF">
        <w:t>, за подписью руководителя организации</w:t>
      </w:r>
      <w:r w:rsidR="00EB55A3" w:rsidRPr="00335B44">
        <w:t>;</w:t>
      </w:r>
      <w:proofErr w:type="gramEnd"/>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 xml:space="preserve">Гарантийное письмо о выполнении работ собственными силами Генподрядчика в </w:t>
      </w:r>
      <w:proofErr w:type="spellStart"/>
      <w:r w:rsidRPr="00A627EA">
        <w:rPr>
          <w:rFonts w:cs="Arial"/>
          <w:szCs w:val="22"/>
        </w:rPr>
        <w:t>объеме</w:t>
      </w:r>
      <w:proofErr w:type="spellEnd"/>
      <w:r w:rsidRPr="00A627EA">
        <w:rPr>
          <w:rFonts w:cs="Arial"/>
          <w:szCs w:val="22"/>
        </w:rPr>
        <w:t xml:space="preserve"> не менее </w:t>
      </w:r>
      <w:r w:rsidR="00D431D1">
        <w:rPr>
          <w:rFonts w:cs="Arial"/>
          <w:szCs w:val="22"/>
        </w:rPr>
        <w:t>7</w:t>
      </w:r>
      <w:r w:rsidRPr="00A627EA">
        <w:rPr>
          <w:rFonts w:cs="Arial"/>
          <w:szCs w:val="22"/>
        </w:rPr>
        <w:t>0%</w:t>
      </w:r>
      <w:r w:rsidR="00C748C6">
        <w:t>;</w:t>
      </w:r>
    </w:p>
    <w:p w:rsidR="00E20E66" w:rsidRDefault="004A41BF" w:rsidP="009241E0">
      <w:pPr>
        <w:numPr>
          <w:ilvl w:val="0"/>
          <w:numId w:val="8"/>
        </w:numPr>
        <w:tabs>
          <w:tab w:val="clear" w:pos="720"/>
          <w:tab w:val="num" w:pos="644"/>
          <w:tab w:val="num" w:pos="709"/>
        </w:tabs>
        <w:autoSpaceDE w:val="0"/>
        <w:jc w:val="both"/>
      </w:pPr>
      <w:proofErr w:type="gramStart"/>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roofErr w:type="gramEnd"/>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E93158"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w:t>
      </w:r>
      <w:proofErr w:type="gramStart"/>
      <w:r w:rsidRPr="00B8471C">
        <w:rPr>
          <w:rFonts w:cs="Arial"/>
          <w:szCs w:val="22"/>
        </w:rPr>
        <w:t>ТР</w:t>
      </w:r>
      <w:proofErr w:type="gramEnd"/>
      <w:r w:rsidRPr="00B8471C">
        <w:rPr>
          <w:rFonts w:cs="Arial"/>
          <w:szCs w:val="22"/>
        </w:rPr>
        <w:t xml:space="preserve"> ТС 032/2013)</w:t>
      </w:r>
      <w:r w:rsidR="00C748C6">
        <w:t>;</w:t>
      </w:r>
    </w:p>
    <w:p w:rsidR="00E93158" w:rsidRPr="00C748C6" w:rsidRDefault="00E93158" w:rsidP="009241E0">
      <w:pPr>
        <w:numPr>
          <w:ilvl w:val="0"/>
          <w:numId w:val="21"/>
        </w:numPr>
        <w:tabs>
          <w:tab w:val="num" w:pos="709"/>
        </w:tabs>
        <w:ind w:left="720"/>
        <w:jc w:val="both"/>
        <w:rPr>
          <w:sz w:val="20"/>
          <w:szCs w:val="20"/>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xml:space="preserve">-  </w:t>
      </w:r>
      <w:proofErr w:type="spellStart"/>
      <w:r w:rsidRPr="00E93158">
        <w:rPr>
          <w:rFonts w:eastAsia="Calibri"/>
        </w:rPr>
        <w:t>объемы</w:t>
      </w:r>
      <w:proofErr w:type="spellEnd"/>
      <w:r w:rsidRPr="00E93158">
        <w:rPr>
          <w:rFonts w:eastAsia="Calibri"/>
        </w:rPr>
        <w:t xml:space="preserve"> действующих обязательств контрагента (ПИР) в денежном выражении перед ОАО «Славнефть-ЯНОС», ОАО «НК «Роснефть», ОАО «Газпром нефть»;</w:t>
      </w:r>
    </w:p>
    <w:p w:rsidR="00C748C6" w:rsidRPr="009A7FBB" w:rsidRDefault="00E93158" w:rsidP="00E93158">
      <w:pPr>
        <w:ind w:left="993"/>
        <w:jc w:val="both"/>
        <w:rPr>
          <w:sz w:val="20"/>
          <w:szCs w:val="20"/>
        </w:rPr>
      </w:pPr>
      <w:r w:rsidRPr="00E93158">
        <w:rPr>
          <w:rFonts w:eastAsia="Calibri"/>
        </w:rPr>
        <w:t>- среднегодовой объем выполненных работ (ПИР) за последние 3 года (предшествующие году подачи оферты)</w:t>
      </w:r>
      <w:r w:rsidR="00C748C6" w:rsidRPr="006447EF">
        <w:t>.</w:t>
      </w:r>
    </w:p>
    <w:p w:rsidR="00E367A3" w:rsidRPr="00E367A3" w:rsidRDefault="00E367A3" w:rsidP="00D75E61">
      <w:pPr>
        <w:spacing w:before="120"/>
        <w:ind w:hanging="283"/>
        <w:jc w:val="both"/>
      </w:pPr>
      <w:r>
        <w:rPr>
          <w:sz w:val="20"/>
          <w:szCs w:val="20"/>
        </w:rPr>
        <w:t xml:space="preserve">          </w:t>
      </w:r>
      <w:r w:rsidR="00141EDE">
        <w:rPr>
          <w:sz w:val="20"/>
          <w:szCs w:val="20"/>
        </w:rPr>
        <w:tab/>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w:t>
      </w:r>
      <w:proofErr w:type="spellStart"/>
      <w:r w:rsidR="00B9784A">
        <w:t>оговоренных</w:t>
      </w:r>
      <w:proofErr w:type="spellEnd"/>
      <w:r w:rsidR="00B9784A">
        <w:t xml:space="preserve"> Сторонами </w:t>
      </w:r>
      <w:r w:rsidR="00186BDC">
        <w:t xml:space="preserve">пределах </w:t>
      </w:r>
      <w:r w:rsidR="00B9784A">
        <w:t xml:space="preserve">в течение </w:t>
      </w:r>
      <w:proofErr w:type="spellStart"/>
      <w:r w:rsidR="00B9784A">
        <w:t>определенного</w:t>
      </w:r>
      <w:proofErr w:type="spellEnd"/>
      <w:r w:rsidR="00B9784A">
        <w:t xml:space="preserve">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87799E" w:rsidRPr="000156BF" w:rsidRDefault="0087799E" w:rsidP="00D75E61">
      <w:pPr>
        <w:pStyle w:val="37"/>
        <w:widowControl/>
        <w:spacing w:before="120" w:after="120" w:line="240" w:lineRule="auto"/>
        <w:jc w:val="left"/>
        <w:rPr>
          <w:b/>
          <w:bCs/>
        </w:rPr>
      </w:pPr>
      <w:r w:rsidRPr="000156BF">
        <w:rPr>
          <w:b/>
          <w:bCs/>
        </w:rPr>
        <w:t xml:space="preserve">Начало </w:t>
      </w:r>
      <w:proofErr w:type="spellStart"/>
      <w:r w:rsidR="000E3711">
        <w:rPr>
          <w:b/>
          <w:bCs/>
        </w:rPr>
        <w:t>приема</w:t>
      </w:r>
      <w:proofErr w:type="spellEnd"/>
      <w:r w:rsidRPr="000156BF">
        <w:rPr>
          <w:b/>
          <w:bCs/>
        </w:rPr>
        <w:t xml:space="preserve"> оферт – «</w:t>
      </w:r>
      <w:r w:rsidR="00D75E61">
        <w:rPr>
          <w:b/>
          <w:bCs/>
        </w:rPr>
        <w:t xml:space="preserve"> 27 </w:t>
      </w:r>
      <w:r w:rsidRPr="000156BF">
        <w:rPr>
          <w:b/>
          <w:bCs/>
        </w:rPr>
        <w:t xml:space="preserve">» </w:t>
      </w:r>
      <w:r w:rsidR="00D75E61">
        <w:rPr>
          <w:b/>
          <w:bCs/>
        </w:rPr>
        <w:t>апреля</w:t>
      </w:r>
      <w:r w:rsidRPr="000156BF">
        <w:rPr>
          <w:b/>
          <w:bCs/>
        </w:rPr>
        <w:t xml:space="preserve"> 201</w:t>
      </w:r>
      <w:r w:rsidR="004E51ED">
        <w:rPr>
          <w:b/>
          <w:bCs/>
        </w:rPr>
        <w:t>6</w:t>
      </w:r>
      <w:r w:rsidRPr="000156BF">
        <w:rPr>
          <w:b/>
          <w:bCs/>
        </w:rPr>
        <w:t xml:space="preserve"> года.</w:t>
      </w:r>
      <w:r w:rsidR="00437573" w:rsidRPr="000156BF">
        <w:rPr>
          <w:b/>
          <w:bCs/>
        </w:rPr>
        <w:t xml:space="preserve"> </w:t>
      </w:r>
    </w:p>
    <w:p w:rsidR="0087799E" w:rsidRPr="00330AE7" w:rsidRDefault="0087799E" w:rsidP="00D75E61">
      <w:pPr>
        <w:spacing w:after="120"/>
        <w:rPr>
          <w:b/>
          <w:bCs/>
        </w:rPr>
      </w:pPr>
      <w:r w:rsidRPr="000156BF">
        <w:rPr>
          <w:b/>
          <w:bCs/>
        </w:rPr>
        <w:t xml:space="preserve">Окончание </w:t>
      </w:r>
      <w:proofErr w:type="spellStart"/>
      <w:r w:rsidR="000E3711">
        <w:rPr>
          <w:b/>
          <w:bCs/>
        </w:rPr>
        <w:t>приема</w:t>
      </w:r>
      <w:proofErr w:type="spellEnd"/>
      <w:r w:rsidRPr="000156BF">
        <w:rPr>
          <w:b/>
          <w:bCs/>
        </w:rPr>
        <w:t xml:space="preserve"> оферт – </w:t>
      </w:r>
      <w:r w:rsidR="00D75E61">
        <w:rPr>
          <w:b/>
          <w:bCs/>
        </w:rPr>
        <w:t>16</w:t>
      </w:r>
      <w:r w:rsidR="00DE5CC2">
        <w:rPr>
          <w:b/>
        </w:rPr>
        <w:t>:</w:t>
      </w:r>
      <w:r w:rsidR="00D75E61">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D75E61">
        <w:rPr>
          <w:b/>
          <w:bCs/>
        </w:rPr>
        <w:t xml:space="preserve"> 16</w:t>
      </w:r>
      <w:r w:rsidR="00DE5CC2" w:rsidRPr="00330AE7">
        <w:rPr>
          <w:b/>
          <w:bCs/>
        </w:rPr>
        <w:t xml:space="preserve">» </w:t>
      </w:r>
      <w:r w:rsidR="00D75E61">
        <w:rPr>
          <w:b/>
          <w:bCs/>
        </w:rPr>
        <w:t>мая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14371">
        <w:rPr>
          <w:b/>
          <w:bCs/>
        </w:rPr>
        <w:t>3</w:t>
      </w:r>
      <w:r w:rsidR="002C7043">
        <w:rPr>
          <w:b/>
          <w:bCs/>
        </w:rPr>
        <w:t>0</w:t>
      </w:r>
      <w:r w:rsidRPr="00330AE7">
        <w:rPr>
          <w:b/>
          <w:bCs/>
        </w:rPr>
        <w:t xml:space="preserve">» </w:t>
      </w:r>
      <w:r w:rsidR="002C7043">
        <w:rPr>
          <w:b/>
          <w:bCs/>
        </w:rPr>
        <w:t>июня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D75E61">
      <w:pPr>
        <w:spacing w:before="120"/>
        <w:ind w:firstLine="681"/>
        <w:jc w:val="both"/>
        <w:rPr>
          <w:b/>
          <w:u w:val="single"/>
        </w:rPr>
      </w:pPr>
      <w:r>
        <w:t xml:space="preserve">Документы должны быть доставлены к назначенному сроку окончания сбора оферт в </w:t>
      </w:r>
      <w:r>
        <w:rPr>
          <w:b/>
          <w:u w:val="single"/>
        </w:rPr>
        <w:t xml:space="preserve">запечатанном конверте, </w:t>
      </w:r>
      <w:proofErr w:type="spellStart"/>
      <w:r>
        <w:rPr>
          <w:b/>
          <w:u w:val="single"/>
        </w:rPr>
        <w:t>скрепленном</w:t>
      </w:r>
      <w:proofErr w:type="spellEnd"/>
      <w:r>
        <w:rPr>
          <w:b/>
          <w:u w:val="single"/>
        </w:rPr>
        <w:t xml:space="preserve"> печатью Контрагента. Надпись на конверте должна содержать наименование контрагента и ссылку на настоящее сообщение по форме: «Предложение на №</w:t>
      </w:r>
      <w:r w:rsidR="002C7043">
        <w:rPr>
          <w:b/>
          <w:u w:val="single"/>
        </w:rPr>
        <w:t>110</w:t>
      </w:r>
      <w:r>
        <w:rPr>
          <w:b/>
          <w:u w:val="single"/>
        </w:rPr>
        <w:t>-КС-201</w:t>
      </w:r>
      <w:r w:rsidR="004E51ED">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lastRenderedPageBreak/>
        <w:t xml:space="preserve">Претендент </w:t>
      </w:r>
      <w:proofErr w:type="spellStart"/>
      <w:r w:rsidRPr="005B4D7E">
        <w:t>передает</w:t>
      </w:r>
      <w:proofErr w:type="spellEnd"/>
      <w:r w:rsidRPr="005B4D7E">
        <w:t xml:space="preserve">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proofErr w:type="gramStart"/>
      <w:r w:rsidRPr="00D254A3">
        <w:t>один</w:t>
      </w:r>
      <w:proofErr w:type="gramEnd"/>
      <w:r w:rsidRPr="00D254A3">
        <w:t xml:space="preserve">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C327D1">
        <w:t>;</w:t>
      </w:r>
    </w:p>
    <w:p w:rsidR="00537FBF" w:rsidRPr="00394301" w:rsidRDefault="00537FBF" w:rsidP="00537FBF">
      <w:pPr>
        <w:autoSpaceDE w:val="0"/>
        <w:ind w:left="851"/>
        <w:jc w:val="both"/>
        <w:rPr>
          <w:kern w:val="1"/>
          <w:lang w:eastAsia="ar-SA"/>
        </w:rPr>
      </w:pPr>
      <w:proofErr w:type="gramStart"/>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616B07">
        <w:t xml:space="preserve">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w:t>
      </w:r>
      <w:r w:rsidR="00EC78FE">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EC78FE">
        <w:t>3</w:t>
      </w:r>
      <w:r w:rsidRPr="00616B07">
        <w:t>,201</w:t>
      </w:r>
      <w:r w:rsidR="00EC78FE">
        <w:t>4</w:t>
      </w:r>
      <w:r w:rsidRPr="00616B07">
        <w:t>,201</w:t>
      </w:r>
      <w:r w:rsidR="00EC78FE">
        <w:t>5</w:t>
      </w:r>
      <w:r w:rsidRPr="00616B07">
        <w:t xml:space="preserve"> </w:t>
      </w:r>
      <w:proofErr w:type="spellStart"/>
      <w:proofErr w:type="gramStart"/>
      <w:r w:rsidRPr="00616B07">
        <w:t>гг</w:t>
      </w:r>
      <w:proofErr w:type="spellEnd"/>
      <w:proofErr w:type="gramEnd"/>
      <w:r w:rsidRPr="00616B07">
        <w:t>)</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 xml:space="preserve">об отсутствии невыполненных или просроченных обязательств перед третьими лицами за исключением случаев, когда срок таких обязательств не </w:t>
      </w:r>
      <w:proofErr w:type="spellStart"/>
      <w:r w:rsidRPr="006447EF">
        <w:t>истек</w:t>
      </w:r>
      <w:proofErr w:type="spellEnd"/>
      <w:r w:rsidRPr="006447EF">
        <w:t>, за подписью руководителя организации</w:t>
      </w:r>
      <w:r w:rsidRPr="00335B44">
        <w:t>;</w:t>
      </w:r>
    </w:p>
    <w:p w:rsidR="00537FBF" w:rsidRDefault="00537FBF" w:rsidP="00537FBF">
      <w:pPr>
        <w:ind w:left="851"/>
        <w:jc w:val="both"/>
      </w:pPr>
      <w:proofErr w:type="gramStart"/>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w:t>
      </w:r>
      <w:proofErr w:type="spellStart"/>
      <w:r w:rsidRPr="00616B07">
        <w:t>Багира</w:t>
      </w:r>
      <w:proofErr w:type="spellEnd"/>
      <w:r w:rsidRPr="00616B07">
        <w:t>»</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w:t>
      </w:r>
      <w:proofErr w:type="spellStart"/>
      <w:r w:rsidRPr="00616B07">
        <w:t>Багира</w:t>
      </w:r>
      <w:proofErr w:type="spellEnd"/>
      <w:r w:rsidRPr="00616B07">
        <w:t>»</w:t>
      </w:r>
      <w:r w:rsidRPr="006447EF">
        <w:t>, за подписью руководителя организации</w:t>
      </w:r>
      <w:r w:rsidRPr="00335B44">
        <w:t>;</w:t>
      </w:r>
      <w:proofErr w:type="gramEnd"/>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w:t>
      </w:r>
      <w:proofErr w:type="spellStart"/>
      <w:r w:rsidR="00DF2E55" w:rsidRPr="00A627EA">
        <w:rPr>
          <w:rFonts w:cs="Arial"/>
          <w:szCs w:val="22"/>
        </w:rPr>
        <w:t>объеме</w:t>
      </w:r>
      <w:proofErr w:type="spellEnd"/>
      <w:r w:rsidR="00DF2E55" w:rsidRPr="00A627EA">
        <w:rPr>
          <w:rFonts w:cs="Arial"/>
          <w:szCs w:val="22"/>
        </w:rPr>
        <w:t xml:space="preserve"> не менее </w:t>
      </w:r>
      <w:r w:rsidR="00D431D1">
        <w:rPr>
          <w:rFonts w:cs="Arial"/>
          <w:szCs w:val="22"/>
        </w:rPr>
        <w:t>7</w:t>
      </w:r>
      <w:r w:rsidR="00DF2E55" w:rsidRPr="00A627EA">
        <w:rPr>
          <w:rFonts w:cs="Arial"/>
          <w:szCs w:val="22"/>
        </w:rPr>
        <w:t>0%</w:t>
      </w:r>
      <w:r>
        <w:t>;</w:t>
      </w:r>
    </w:p>
    <w:p w:rsidR="00537FBF" w:rsidRDefault="00537FBF" w:rsidP="00537FBF">
      <w:pPr>
        <w:autoSpaceDE w:val="0"/>
        <w:ind w:left="851"/>
        <w:jc w:val="both"/>
      </w:pPr>
      <w:proofErr w:type="gramStart"/>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roofErr w:type="gramEnd"/>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w:t>
      </w:r>
      <w:proofErr w:type="gramStart"/>
      <w:r w:rsidR="00D431D1" w:rsidRPr="00B8471C">
        <w:rPr>
          <w:rFonts w:cs="Arial"/>
          <w:szCs w:val="22"/>
        </w:rPr>
        <w:t>ТР</w:t>
      </w:r>
      <w:proofErr w:type="gramEnd"/>
      <w:r w:rsidR="00D431D1" w:rsidRPr="00B8471C">
        <w:rPr>
          <w:rFonts w:cs="Arial"/>
          <w:szCs w:val="22"/>
        </w:rPr>
        <w:t xml:space="preserve"> ТС 032/2013)</w:t>
      </w:r>
      <w:r>
        <w:t>;</w:t>
      </w:r>
    </w:p>
    <w:p w:rsidR="00E93158" w:rsidRPr="00C748C6" w:rsidRDefault="00537FBF" w:rsidP="00E93158">
      <w:pPr>
        <w:ind w:left="720"/>
        <w:jc w:val="both"/>
        <w:rPr>
          <w:sz w:val="20"/>
          <w:szCs w:val="20"/>
        </w:rPr>
      </w:pPr>
      <w:r>
        <w:t xml:space="preserve">- </w:t>
      </w:r>
      <w:r w:rsidR="00E93158"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xml:space="preserve">-  </w:t>
      </w:r>
      <w:proofErr w:type="spellStart"/>
      <w:r w:rsidRPr="00E93158">
        <w:rPr>
          <w:rFonts w:eastAsia="Calibri"/>
        </w:rPr>
        <w:t>объемы</w:t>
      </w:r>
      <w:proofErr w:type="spellEnd"/>
      <w:r w:rsidRPr="00E93158">
        <w:rPr>
          <w:rFonts w:eastAsia="Calibri"/>
        </w:rPr>
        <w:t xml:space="preserve"> действующих обязательств контрагента (ПИР) в денежном выражении перед ОАО «Славнефть-ЯНОС», ОАО «НК «Роснефть», ОАО «Газпром нефть»;</w:t>
      </w:r>
    </w:p>
    <w:p w:rsidR="00537FBF" w:rsidRDefault="00E93158" w:rsidP="00E93158">
      <w:pPr>
        <w:ind w:left="993"/>
        <w:jc w:val="both"/>
      </w:pPr>
      <w:r w:rsidRPr="00E93158">
        <w:rPr>
          <w:rFonts w:eastAsia="Calibri"/>
        </w:rPr>
        <w:t>- среднегодовой объем выполненных работ (ПИР) за последние 3 года (предшествующие году подачи оферты)</w:t>
      </w:r>
      <w:r w:rsidRPr="006447EF">
        <w:t>.</w:t>
      </w:r>
    </w:p>
    <w:p w:rsidR="00537FBF" w:rsidRPr="00390735" w:rsidRDefault="00537FBF" w:rsidP="00D75E61">
      <w:pPr>
        <w:spacing w:before="120"/>
        <w:ind w:firstLine="709"/>
        <w:jc w:val="both"/>
      </w:pP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w:t>
      </w:r>
      <w:r w:rsidRPr="00390735">
        <w:lastRenderedPageBreak/>
        <w:t>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324619" w:rsidRDefault="00537FBF" w:rsidP="00D75E61">
      <w:pPr>
        <w:numPr>
          <w:ilvl w:val="0"/>
          <w:numId w:val="13"/>
        </w:numPr>
        <w:spacing w:before="120"/>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w:t>
      </w:r>
      <w:proofErr w:type="gramStart"/>
      <w:r w:rsidRPr="00324619">
        <w:t>один</w:t>
      </w:r>
      <w:proofErr w:type="gramEnd"/>
      <w:r w:rsidRPr="00324619">
        <w:t xml:space="preserve"> из которых содержит оригиналы документов:</w:t>
      </w:r>
    </w:p>
    <w:p w:rsidR="00537FBF" w:rsidRDefault="00537FBF" w:rsidP="00537FBF">
      <w:pPr>
        <w:ind w:left="709"/>
        <w:jc w:val="both"/>
      </w:pPr>
      <w:r w:rsidRPr="00324619">
        <w:t>- приложение №2 к настоящему ПДО</w:t>
      </w:r>
      <w:r w:rsidR="00F25DCA">
        <w:t>;</w:t>
      </w:r>
    </w:p>
    <w:p w:rsidR="00F25DCA" w:rsidRPr="00324619" w:rsidRDefault="00F25DCA" w:rsidP="00537FBF">
      <w:pPr>
        <w:ind w:left="709"/>
        <w:jc w:val="both"/>
      </w:pPr>
      <w:r>
        <w:t xml:space="preserve">- приложение №8 </w:t>
      </w:r>
      <w:r w:rsidRPr="00324619">
        <w:t>к настоящему ПДО</w:t>
      </w:r>
      <w:r>
        <w:t>;</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proofErr w:type="gramStart"/>
      <w:r w:rsidRPr="000C2E80">
        <w:rPr>
          <w:rStyle w:val="affb"/>
          <w:i w:val="0"/>
        </w:rPr>
        <w:t>ч</w:t>
      </w:r>
      <w:proofErr w:type="gramEnd"/>
      <w:r w:rsidRPr="000C2E80">
        <w:rPr>
          <w:rStyle w:val="affb"/>
          <w:i w:val="0"/>
        </w:rPr>
        <w:t xml:space="preserve">/б,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8A23D9" w:rsidRDefault="000E3711" w:rsidP="00D75E61">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D75E61">
      <w:pPr>
        <w:spacing w:before="120"/>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1E2DD9" w:rsidRDefault="006F6C78" w:rsidP="00D75E61">
      <w:pPr>
        <w:spacing w:before="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w:t>
      </w:r>
      <w:proofErr w:type="spellStart"/>
      <w:r w:rsidRPr="00AF3240">
        <w:rPr>
          <w:rFonts w:cs="Arial"/>
          <w:szCs w:val="22"/>
        </w:rPr>
        <w:t>приема</w:t>
      </w:r>
      <w:proofErr w:type="spellEnd"/>
      <w:r w:rsidRPr="00AF3240">
        <w:rPr>
          <w:rFonts w:cs="Arial"/>
          <w:szCs w:val="22"/>
        </w:rPr>
        <w:t xml:space="preserve"> оферт. При этом срок подачи оферт будет </w:t>
      </w:r>
      <w:proofErr w:type="spellStart"/>
      <w:r w:rsidRPr="00AF3240">
        <w:rPr>
          <w:rFonts w:cs="Arial"/>
          <w:szCs w:val="22"/>
        </w:rPr>
        <w:t>продлен</w:t>
      </w:r>
      <w:proofErr w:type="spellEnd"/>
      <w:r w:rsidRPr="00AF3240">
        <w:rPr>
          <w:rFonts w:cs="Arial"/>
          <w:szCs w:val="22"/>
        </w:rPr>
        <w:t xml:space="preserve"> так, чтобы </w:t>
      </w:r>
      <w:r w:rsidRPr="00AF3240">
        <w:t xml:space="preserve">со дня размещения </w:t>
      </w:r>
      <w:proofErr w:type="spellStart"/>
      <w:r w:rsidRPr="00AF3240">
        <w:t>внесенных</w:t>
      </w:r>
      <w:proofErr w:type="spellEnd"/>
      <w:r w:rsidRPr="00AF3240">
        <w:t xml:space="preserve">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D75E61">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D75E61">
        <w:rPr>
          <w:rStyle w:val="afd"/>
          <w:rFonts w:ascii="Times New Roman" w:hAnsi="Times New Roman"/>
          <w:color w:val="auto"/>
          <w:u w:val="none"/>
        </w:rPr>
        <w:t xml:space="preserve"> 11 </w:t>
      </w:r>
      <w:r>
        <w:rPr>
          <w:rStyle w:val="afd"/>
          <w:rFonts w:ascii="Times New Roman" w:hAnsi="Times New Roman"/>
          <w:color w:val="auto"/>
          <w:u w:val="none"/>
        </w:rPr>
        <w:t xml:space="preserve">» </w:t>
      </w:r>
      <w:r w:rsidR="00D75E61">
        <w:rPr>
          <w:rStyle w:val="afd"/>
          <w:rFonts w:ascii="Times New Roman" w:hAnsi="Times New Roman"/>
          <w:color w:val="auto"/>
          <w:u w:val="none"/>
        </w:rPr>
        <w:t>мая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w:t>
      </w:r>
      <w:proofErr w:type="spellStart"/>
      <w:r>
        <w:rPr>
          <w:rStyle w:val="afd"/>
          <w:rFonts w:ascii="Times New Roman" w:hAnsi="Times New Roman"/>
          <w:color w:val="auto"/>
          <w:u w:val="none"/>
        </w:rPr>
        <w:t>доведен</w:t>
      </w:r>
      <w:proofErr w:type="spellEnd"/>
      <w:r>
        <w:rPr>
          <w:rStyle w:val="afd"/>
          <w:rFonts w:ascii="Times New Roman" w:hAnsi="Times New Roman"/>
          <w:color w:val="auto"/>
          <w:u w:val="none"/>
        </w:rPr>
        <w:t xml:space="preserve"> до сведения всех получателей настоящего предложения без указания источника поступления.</w:t>
      </w:r>
    </w:p>
    <w:p w:rsidR="00D75E61" w:rsidRPr="003C2050" w:rsidRDefault="00D75E61" w:rsidP="00D75E61">
      <w:pPr>
        <w:spacing w:before="120"/>
        <w:rPr>
          <w:b/>
        </w:rPr>
      </w:pPr>
      <w:r w:rsidRPr="003C2050">
        <w:rPr>
          <w:b/>
        </w:rPr>
        <w:t>По вопросам технического характера обращаться</w:t>
      </w:r>
      <w:r>
        <w:rPr>
          <w:b/>
        </w:rPr>
        <w:t>:</w:t>
      </w:r>
    </w:p>
    <w:p w:rsidR="00D75E61" w:rsidRDefault="00D75E61" w:rsidP="00D75E61">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D75E61" w:rsidRPr="00953150" w:rsidRDefault="00D75E61" w:rsidP="00D75E61">
      <w:pPr>
        <w:rPr>
          <w:bCs/>
          <w:color w:val="000000"/>
          <w:szCs w:val="16"/>
        </w:rPr>
      </w:pPr>
      <w:r>
        <w:rPr>
          <w:bCs/>
          <w:color w:val="000000"/>
          <w:szCs w:val="16"/>
        </w:rPr>
        <w:t>Детков Александр Игоревич</w:t>
      </w:r>
    </w:p>
    <w:p w:rsidR="00D75E61" w:rsidRPr="009B2B75" w:rsidRDefault="00D75E61" w:rsidP="00D75E61">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D75E61" w:rsidRPr="00522D36" w:rsidRDefault="00D75E61" w:rsidP="00D75E61">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Pr="00C94D3C">
          <w:rPr>
            <w:rStyle w:val="afd"/>
            <w:lang w:val="en-US"/>
          </w:rPr>
          <w:t>DetkovAI@yanos.slavneft.ru</w:t>
        </w:r>
      </w:hyperlink>
    </w:p>
    <w:p w:rsidR="00D75E61" w:rsidRPr="00371BAC" w:rsidRDefault="00D75E61" w:rsidP="00D75E61">
      <w:pPr>
        <w:spacing w:before="120"/>
        <w:rPr>
          <w:b/>
        </w:rPr>
      </w:pPr>
      <w:bookmarkStart w:id="0" w:name="_GoBack"/>
      <w:bookmarkEnd w:id="0"/>
      <w:r w:rsidRPr="00371BAC">
        <w:rPr>
          <w:b/>
        </w:rPr>
        <w:t>По вопросам организационного характера обращаться:</w:t>
      </w:r>
    </w:p>
    <w:p w:rsidR="00D75E61" w:rsidRPr="006A4730" w:rsidRDefault="00D75E61" w:rsidP="00D75E61">
      <w:pPr>
        <w:jc w:val="both"/>
        <w:rPr>
          <w:rFonts w:cs="Arial"/>
          <w:szCs w:val="22"/>
        </w:rPr>
      </w:pPr>
      <w:r w:rsidRPr="006A4730">
        <w:rPr>
          <w:rFonts w:cs="Arial"/>
          <w:szCs w:val="22"/>
        </w:rPr>
        <w:t>Ведущий специалист Тендерного комитета ОАО «Славнефть-ЯНОС»</w:t>
      </w:r>
    </w:p>
    <w:p w:rsidR="00D75E61" w:rsidRPr="006A4730" w:rsidRDefault="00D75E61" w:rsidP="00D75E61">
      <w:pPr>
        <w:jc w:val="both"/>
        <w:rPr>
          <w:rFonts w:cs="Arial"/>
          <w:szCs w:val="22"/>
        </w:rPr>
      </w:pPr>
      <w:r w:rsidRPr="006A4730">
        <w:rPr>
          <w:rFonts w:cs="Arial"/>
          <w:szCs w:val="22"/>
        </w:rPr>
        <w:t>Кузьменков Сергей Викторович.</w:t>
      </w:r>
    </w:p>
    <w:p w:rsidR="00D75E61" w:rsidRPr="006A4730" w:rsidRDefault="00D75E61" w:rsidP="00D75E61">
      <w:pPr>
        <w:jc w:val="both"/>
        <w:rPr>
          <w:rFonts w:cs="Arial"/>
          <w:szCs w:val="22"/>
        </w:rPr>
      </w:pPr>
      <w:r w:rsidRPr="006A4730">
        <w:rPr>
          <w:rFonts w:cs="Arial"/>
          <w:szCs w:val="22"/>
        </w:rPr>
        <w:t xml:space="preserve">Контактные данные: телефон: (4852) 49-81-14, факс: (4852) 49-93-00, </w:t>
      </w:r>
    </w:p>
    <w:p w:rsidR="00D75E61" w:rsidRPr="006A4730" w:rsidRDefault="00D75E61" w:rsidP="00D75E61">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10" w:history="1">
        <w:r w:rsidRPr="006A4730">
          <w:rPr>
            <w:rStyle w:val="afd"/>
            <w:rFonts w:cs="Arial"/>
            <w:szCs w:val="22"/>
            <w:lang w:val="en-US"/>
          </w:rPr>
          <w:t>KuzmenkovSV@yanos.slavneft.ru</w:t>
        </w:r>
      </w:hyperlink>
    </w:p>
    <w:p w:rsidR="00A93D6C" w:rsidRDefault="00A93D6C" w:rsidP="00D75E61">
      <w:pPr>
        <w:spacing w:before="120"/>
        <w:ind w:firstLine="708"/>
        <w:jc w:val="both"/>
        <w:rPr>
          <w:rFonts w:cs="Arial"/>
          <w:szCs w:val="22"/>
        </w:rPr>
      </w:pPr>
      <w:r w:rsidRPr="002B1BD0">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D75E61" w:rsidRPr="00870EEE">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spellStart"/>
      <w:proofErr w:type="gramStart"/>
      <w:r>
        <w:rPr>
          <w:b/>
          <w:bCs/>
        </w:rPr>
        <w:t>несет</w:t>
      </w:r>
      <w:proofErr w:type="spellEnd"/>
      <w:r>
        <w:rPr>
          <w:b/>
          <w:bCs/>
        </w:rPr>
        <w:t xml:space="preserve">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proofErr w:type="gramStart"/>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w:t>
      </w:r>
      <w:proofErr w:type="spellStart"/>
      <w:r w:rsidRPr="00AF3240">
        <w:rPr>
          <w:rFonts w:cs="Arial"/>
          <w:szCs w:val="22"/>
        </w:rPr>
        <w:t>понесенные</w:t>
      </w:r>
      <w:proofErr w:type="spellEnd"/>
      <w:r w:rsidRPr="00AF3240">
        <w:rPr>
          <w:rFonts w:cs="Arial"/>
          <w:szCs w:val="22"/>
        </w:rPr>
        <w:t xml:space="preserve">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признать тендер несостоявшимся, если по окончании срока </w:t>
      </w:r>
      <w:proofErr w:type="spellStart"/>
      <w:r w:rsidRPr="00AF3240">
        <w:rPr>
          <w:rFonts w:cs="Arial"/>
          <w:szCs w:val="22"/>
        </w:rPr>
        <w:t>приема</w:t>
      </w:r>
      <w:proofErr w:type="spellEnd"/>
      <w:r w:rsidRPr="00AF3240">
        <w:rPr>
          <w:rFonts w:cs="Arial"/>
          <w:szCs w:val="22"/>
        </w:rPr>
        <w:t xml:space="preserve">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 xml:space="preserve">не подана ни одна оферта (с </w:t>
      </w:r>
      <w:proofErr w:type="spellStart"/>
      <w:r w:rsidRPr="00AF3240">
        <w:rPr>
          <w:rFonts w:cs="Arial"/>
          <w:szCs w:val="22"/>
        </w:rPr>
        <w:t>учетом</w:t>
      </w:r>
      <w:proofErr w:type="spellEnd"/>
      <w:r w:rsidRPr="00AF3240">
        <w:rPr>
          <w:rFonts w:cs="Arial"/>
          <w:szCs w:val="22"/>
        </w:rPr>
        <w:t xml:space="preserve">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D75E61">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w:t>
      </w:r>
      <w:proofErr w:type="spellStart"/>
      <w:r>
        <w:rPr>
          <w:rFonts w:cs="Arial"/>
          <w:b/>
          <w:szCs w:val="22"/>
        </w:rPr>
        <w:t>размещенными</w:t>
      </w:r>
      <w:proofErr w:type="spellEnd"/>
      <w:r>
        <w:rPr>
          <w:rFonts w:cs="Arial"/>
          <w:b/>
          <w:szCs w:val="22"/>
        </w:rPr>
        <w:t xml:space="preserve"> на </w:t>
      </w:r>
      <w:hyperlink r:id="rId12" w:history="1">
        <w:r w:rsidR="00D75E61" w:rsidRPr="00870EEE">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Default="0036713B" w:rsidP="00D75E61">
      <w:pPr>
        <w:spacing w:before="120"/>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w:t>
      </w:r>
      <w:proofErr w:type="spellStart"/>
      <w:r w:rsidRPr="00AF3240">
        <w:rPr>
          <w:rFonts w:cs="Arial"/>
          <w:szCs w:val="22"/>
        </w:rPr>
        <w:t>Четырех</w:t>
      </w:r>
      <w:proofErr w:type="spellEnd"/>
      <w:r w:rsidRPr="00AF3240">
        <w:rPr>
          <w:rFonts w:cs="Arial"/>
          <w:szCs w:val="22"/>
        </w:rPr>
        <w:t xml:space="preserve">) месяцев после даты окончания </w:t>
      </w:r>
      <w:proofErr w:type="spellStart"/>
      <w:r w:rsidRPr="00AF3240">
        <w:rPr>
          <w:rFonts w:cs="Arial"/>
          <w:szCs w:val="22"/>
        </w:rPr>
        <w:t>приема</w:t>
      </w:r>
      <w:proofErr w:type="spellEnd"/>
      <w:r w:rsidRPr="00AF3240">
        <w:rPr>
          <w:rFonts w:cs="Arial"/>
          <w:szCs w:val="22"/>
        </w:rPr>
        <w:t xml:space="preserve">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AF3240">
        <w:rPr>
          <w:rFonts w:cs="Arial"/>
          <w:szCs w:val="22"/>
        </w:rPr>
        <w:t>размещенными</w:t>
      </w:r>
      <w:proofErr w:type="spellEnd"/>
      <w:r w:rsidRPr="00AF3240">
        <w:rPr>
          <w:rFonts w:cs="Arial"/>
          <w:szCs w:val="22"/>
        </w:rPr>
        <w:t xml:space="preserve"> на  </w:t>
      </w:r>
      <w:hyperlink r:id="rId13" w:history="1">
        <w:r w:rsidR="00D75E61" w:rsidRPr="00870EEE">
          <w:rPr>
            <w:rStyle w:val="afd"/>
            <w:rFonts w:cs="Arial"/>
            <w:szCs w:val="22"/>
          </w:rPr>
          <w:t>http://www.refinery.yaroslavl.su/index.php?module=tend&amp;page=stop</w:t>
        </w:r>
      </w:hyperlink>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lastRenderedPageBreak/>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w:t>
      </w:r>
      <w:proofErr w:type="spellStart"/>
      <w:r w:rsidRPr="00AF3240">
        <w:rPr>
          <w:szCs w:val="22"/>
        </w:rPr>
        <w:t>ее</w:t>
      </w:r>
      <w:proofErr w:type="spellEnd"/>
      <w:r w:rsidRPr="00AF3240">
        <w:rPr>
          <w:szCs w:val="22"/>
        </w:rPr>
        <w:t xml:space="preserve">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132815">
        <w:rPr>
          <w:szCs w:val="22"/>
        </w:rPr>
        <w:t>действий</w:t>
      </w:r>
      <w:proofErr w:type="gramEnd"/>
      <w:r w:rsidRPr="00132815">
        <w:rPr>
          <w:szCs w:val="22"/>
        </w:rPr>
        <w:t xml:space="preserve">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4" w:history="1">
        <w:r w:rsidR="00D75E61" w:rsidRPr="00870EEE">
          <w:rPr>
            <w:rStyle w:val="afd"/>
            <w:szCs w:val="22"/>
          </w:rPr>
          <w:t>hotline@yanos.slavneft.ru</w:t>
        </w:r>
      </w:hyperlink>
    </w:p>
    <w:p w:rsidR="00D75E61" w:rsidRDefault="00D75E61" w:rsidP="0036713B">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sectPr w:rsidR="00A93D6C" w:rsidSect="00B649CA">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038" w:rsidRDefault="000B6038">
      <w:r>
        <w:separator/>
      </w:r>
    </w:p>
  </w:endnote>
  <w:endnote w:type="continuationSeparator" w:id="0">
    <w:p w:rsidR="000B6038" w:rsidRDefault="000B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038" w:rsidRDefault="000B6038">
      <w:r>
        <w:separator/>
      </w:r>
    </w:p>
  </w:footnote>
  <w:footnote w:type="continuationSeparator" w:id="0">
    <w:p w:rsidR="000B6038" w:rsidRDefault="000B6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2"/>
  </w:num>
  <w:num w:numId="15">
    <w:abstractNumId w:val="22"/>
  </w:num>
  <w:num w:numId="16">
    <w:abstractNumId w:val="37"/>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0"/>
  </w:num>
  <w:num w:numId="30">
    <w:abstractNumId w:val="18"/>
  </w:num>
  <w:num w:numId="31">
    <w:abstractNumId w:val="31"/>
  </w:num>
  <w:num w:numId="32">
    <w:abstractNumId w:val="8"/>
  </w:num>
  <w:num w:numId="33">
    <w:abstractNumId w:val="10"/>
  </w:num>
  <w:num w:numId="34">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038"/>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97AB6"/>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96B9F"/>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243D"/>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3D4E"/>
    <w:rsid w:val="009B4347"/>
    <w:rsid w:val="009B5FEA"/>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58A"/>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9CA"/>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5E61"/>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nyear=2014&amp;nmon=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65AF6-A70F-4960-807F-7A32FD92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3500</Words>
  <Characters>19956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23410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3</cp:revision>
  <cp:lastPrinted>2016-04-27T06:22:00Z</cp:lastPrinted>
  <dcterms:created xsi:type="dcterms:W3CDTF">2016-04-27T06:28:00Z</dcterms:created>
  <dcterms:modified xsi:type="dcterms:W3CDTF">2016-04-27T06:29:00Z</dcterms:modified>
</cp:coreProperties>
</file>